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482682">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0E3F3E" w:rsidRDefault="000E3F3E">
      <w:pPr>
        <w:rPr>
          <w:rFonts w:ascii="Marianne" w:hAnsi="Marianne" w:cs="Arial"/>
          <w:b/>
          <w:bCs/>
        </w:rPr>
      </w:pPr>
    </w:p>
    <w:p w:rsidR="004C414E" w:rsidRPr="004C414E" w:rsidRDefault="004C414E" w:rsidP="004C414E">
      <w:pPr>
        <w:tabs>
          <w:tab w:val="left" w:pos="5103"/>
        </w:tabs>
        <w:spacing w:before="120"/>
        <w:jc w:val="center"/>
        <w:rPr>
          <w:rFonts w:ascii="Arial" w:hAnsi="Arial" w:cs="Arial"/>
          <w:b/>
          <w:bCs/>
        </w:rPr>
      </w:pPr>
      <w:r w:rsidRPr="004C414E">
        <w:rPr>
          <w:rFonts w:ascii="Arial" w:hAnsi="Arial" w:cs="Arial"/>
          <w:b/>
          <w:bCs/>
        </w:rPr>
        <w:t xml:space="preserve">Centre hospitalier universitaire </w:t>
      </w:r>
      <w:r w:rsidRPr="004C414E">
        <w:rPr>
          <w:rFonts w:ascii="Arial" w:hAnsi="Arial" w:cs="Arial"/>
          <w:b/>
          <w:bCs/>
          <w:smallCaps/>
        </w:rPr>
        <w:t>Caen Normandie</w:t>
      </w:r>
    </w:p>
    <w:p w:rsidR="004C414E" w:rsidRPr="004C414E" w:rsidRDefault="004C414E" w:rsidP="004C414E">
      <w:pPr>
        <w:tabs>
          <w:tab w:val="left" w:pos="5103"/>
        </w:tabs>
        <w:jc w:val="center"/>
        <w:rPr>
          <w:rFonts w:ascii="Arial" w:hAnsi="Arial" w:cs="Univers"/>
          <w:iCs/>
        </w:rPr>
      </w:pPr>
      <w:r w:rsidRPr="004C414E">
        <w:rPr>
          <w:rFonts w:ascii="Arial" w:hAnsi="Arial" w:cs="Univers"/>
          <w:iCs/>
        </w:rPr>
        <w:t>Direction des affaires juridiques</w:t>
      </w:r>
    </w:p>
    <w:p w:rsidR="004C414E" w:rsidRPr="004C414E" w:rsidRDefault="004C414E" w:rsidP="004C414E">
      <w:pPr>
        <w:tabs>
          <w:tab w:val="left" w:pos="5103"/>
        </w:tabs>
        <w:jc w:val="center"/>
        <w:rPr>
          <w:rFonts w:ascii="Arial" w:hAnsi="Arial" w:cs="Univers"/>
          <w:iCs/>
        </w:rPr>
      </w:pPr>
      <w:r w:rsidRPr="004C414E">
        <w:rPr>
          <w:rFonts w:ascii="Arial" w:hAnsi="Arial" w:cs="Univers"/>
          <w:iCs/>
        </w:rPr>
        <w:t>Cellule marchés publics – Pôle Travaux</w:t>
      </w:r>
    </w:p>
    <w:p w:rsidR="004C414E" w:rsidRPr="004C414E" w:rsidRDefault="004C414E" w:rsidP="004C414E">
      <w:pPr>
        <w:tabs>
          <w:tab w:val="left" w:pos="5103"/>
        </w:tabs>
        <w:jc w:val="center"/>
        <w:rPr>
          <w:rFonts w:ascii="Arial" w:hAnsi="Arial" w:cs="Univers"/>
          <w:iCs/>
        </w:rPr>
      </w:pPr>
      <w:r w:rsidRPr="004C414E">
        <w:rPr>
          <w:rFonts w:ascii="Arial" w:hAnsi="Arial" w:cs="Univers"/>
          <w:iCs/>
        </w:rPr>
        <w:t>Avenue de la Côte de Nacre – CS 30001</w:t>
      </w:r>
    </w:p>
    <w:p w:rsidR="004C414E" w:rsidRPr="004C414E" w:rsidRDefault="004C414E" w:rsidP="004C414E">
      <w:pPr>
        <w:tabs>
          <w:tab w:val="center" w:pos="4536"/>
          <w:tab w:val="left" w:pos="5103"/>
          <w:tab w:val="right" w:pos="9072"/>
        </w:tabs>
        <w:jc w:val="center"/>
        <w:rPr>
          <w:rFonts w:ascii="Arial" w:hAnsi="Arial" w:cs="Arial"/>
        </w:rPr>
      </w:pPr>
      <w:r w:rsidRPr="004C414E">
        <w:rPr>
          <w:rFonts w:ascii="Arial" w:hAnsi="Arial" w:cs="Arial"/>
        </w:rPr>
        <w:t>14033 CAEN CEDEX 9</w:t>
      </w:r>
    </w:p>
    <w:p w:rsidR="004C414E" w:rsidRPr="004C414E" w:rsidRDefault="004C414E" w:rsidP="004C414E">
      <w:pPr>
        <w:tabs>
          <w:tab w:val="left" w:pos="5103"/>
        </w:tabs>
        <w:jc w:val="center"/>
        <w:rPr>
          <w:rFonts w:ascii="Arial" w:hAnsi="Arial" w:cs="Arial"/>
        </w:rPr>
      </w:pPr>
      <w:r w:rsidRPr="004C414E">
        <w:rPr>
          <w:rFonts w:ascii="Arial" w:hAnsi="Arial" w:cs="Arial"/>
        </w:rPr>
        <w:t xml:space="preserve">Courriel : </w:t>
      </w:r>
      <w:hyperlink r:id="rId20" w:history="1">
        <w:r w:rsidRPr="004C414E">
          <w:rPr>
            <w:rFonts w:ascii="Arial" w:hAnsi="Arial" w:cs="Arial"/>
            <w:color w:val="0000FF"/>
            <w:u w:val="single"/>
          </w:rPr>
          <w:t>hincourt-s@chu-caen.fr</w:t>
        </w:r>
      </w:hyperlink>
    </w:p>
    <w:p w:rsidR="000E3F3E" w:rsidRDefault="000E3F3E">
      <w:pPr>
        <w:rPr>
          <w:rFonts w:ascii="Marianne" w:hAnsi="Marianne" w:cs="Arial"/>
          <w:b/>
          <w:bCs/>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4C414E" w:rsidRPr="004C414E" w:rsidRDefault="004C414E" w:rsidP="004C414E">
      <w:pPr>
        <w:ind w:left="567"/>
        <w:jc w:val="center"/>
        <w:rPr>
          <w:rFonts w:ascii="Arial" w:hAnsi="Arial"/>
          <w:b/>
          <w:iCs/>
          <w:sz w:val="24"/>
          <w:szCs w:val="24"/>
        </w:rPr>
      </w:pPr>
      <w:r w:rsidRPr="004C414E">
        <w:rPr>
          <w:rFonts w:ascii="Arial" w:hAnsi="Arial"/>
          <w:b/>
          <w:iCs/>
          <w:sz w:val="24"/>
          <w:szCs w:val="24"/>
        </w:rPr>
        <w:t>20251</w:t>
      </w:r>
      <w:r w:rsidR="00481C64">
        <w:rPr>
          <w:rFonts w:ascii="Arial" w:hAnsi="Arial"/>
          <w:b/>
          <w:iCs/>
          <w:sz w:val="24"/>
          <w:szCs w:val="24"/>
        </w:rPr>
        <w:t>6</w:t>
      </w:r>
      <w:r w:rsidRPr="004C414E">
        <w:rPr>
          <w:rFonts w:ascii="Arial" w:hAnsi="Arial"/>
          <w:b/>
          <w:iCs/>
          <w:sz w:val="24"/>
          <w:szCs w:val="24"/>
        </w:rPr>
        <w:t xml:space="preserve">0 : </w:t>
      </w:r>
    </w:p>
    <w:p w:rsidR="004C414E" w:rsidRPr="004C414E" w:rsidRDefault="004C414E" w:rsidP="004C414E">
      <w:pPr>
        <w:spacing w:after="100" w:afterAutospacing="1"/>
        <w:ind w:left="567" w:right="283"/>
        <w:jc w:val="center"/>
        <w:rPr>
          <w:rFonts w:ascii="Arial" w:hAnsi="Arial" w:cs="Arial"/>
          <w:b/>
          <w:iCs/>
          <w:sz w:val="24"/>
          <w:szCs w:val="24"/>
        </w:rPr>
      </w:pPr>
      <w:bookmarkStart w:id="0" w:name="_Hlk200441506"/>
      <w:r w:rsidRPr="004C414E">
        <w:rPr>
          <w:rFonts w:ascii="Arial" w:hAnsi="Arial" w:cs="Arial"/>
          <w:b/>
          <w:iCs/>
          <w:sz w:val="24"/>
          <w:szCs w:val="24"/>
        </w:rPr>
        <w:t>Travaux de calfeutrement de pénétration et des joints linéaires pour le CHU Caen Normandie</w:t>
      </w:r>
      <w:bookmarkStart w:id="1" w:name="_GoBack"/>
      <w:bookmarkEnd w:id="1"/>
    </w:p>
    <w:bookmarkEnd w:id="0"/>
    <w:p w:rsidR="000E3F3E" w:rsidRDefault="000E3F3E">
      <w:pPr>
        <w:pStyle w:val="fcase1ertab"/>
        <w:tabs>
          <w:tab w:val="clear" w:pos="426"/>
          <w:tab w:val="left" w:pos="0"/>
        </w:tabs>
        <w:spacing w:before="120"/>
        <w:ind w:left="0" w:firstLine="0"/>
        <w:rPr>
          <w:rFonts w:ascii="Marianne" w:hAnsi="Marianne" w:cs="Arial"/>
          <w:i/>
          <w:sz w:val="16"/>
          <w:szCs w:val="16"/>
        </w:rPr>
      </w:pPr>
    </w:p>
    <w:p w:rsidR="000E3F3E" w:rsidRDefault="000E3F3E">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81C64">
        <w:rPr>
          <w:rFonts w:ascii="Marianne" w:hAnsi="Marianne"/>
        </w:rPr>
      </w:r>
      <w:r w:rsidR="00481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81C64">
        <w:rPr>
          <w:rFonts w:ascii="Marianne" w:hAnsi="Marianne"/>
        </w:rPr>
      </w:r>
      <w:r w:rsidR="00481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481C64">
              <w:rPr>
                <w:rFonts w:ascii="Marianne" w:eastAsia="MS Gothic" w:hAnsi="Marianne" w:cs="Arial"/>
              </w:rPr>
            </w:r>
            <w:r w:rsidR="00481C6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481C64">
              <w:rPr>
                <w:rFonts w:ascii="Marianne" w:eastAsia="MS Gothic" w:hAnsi="Marianne" w:cs="Arial"/>
              </w:rPr>
            </w:r>
            <w:r w:rsidR="00481C6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481C64">
              <w:rPr>
                <w:rFonts w:ascii="Marianne" w:eastAsia="MS Gothic" w:hAnsi="Marianne" w:cs="Arial"/>
              </w:rPr>
            </w:r>
            <w:r w:rsidR="00481C64">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481C64">
              <w:rPr>
                <w:rFonts w:ascii="Marianne" w:hAnsi="Marianne" w:cs="Arial"/>
              </w:rPr>
            </w:r>
            <w:r w:rsidR="00481C64">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481C64">
              <w:rPr>
                <w:rFonts w:ascii="Marianne" w:eastAsia="MS Gothic" w:hAnsi="Marianne" w:cs="Arial"/>
              </w:rPr>
            </w:r>
            <w:r w:rsidR="00481C64">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81C64">
        <w:rPr>
          <w:rFonts w:ascii="Marianne" w:hAnsi="Marianne"/>
        </w:rPr>
      </w:r>
      <w:r w:rsidR="00481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lastRenderedPageBreak/>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81C64">
        <w:rPr>
          <w:rFonts w:ascii="Marianne" w:hAnsi="Marianne"/>
        </w:rPr>
      </w:r>
      <w:r w:rsidR="00481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Default="000E3F3E">
      <w:pPr>
        <w:ind w:left="284"/>
        <w:rPr>
          <w:rFonts w:ascii="Marianne" w:hAnsi="Marianne" w:cs="Arial"/>
          <w:sz w:val="16"/>
        </w:rPr>
      </w:pPr>
    </w:p>
    <w:p w:rsidR="000E3F3E" w:rsidRDefault="000E3F3E">
      <w:pPr>
        <w:ind w:left="284"/>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Arial Unicode MS"/>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4C414E">
          <w:pPr>
            <w:shd w:val="clear" w:color="auto" w:fill="66CCFF"/>
            <w:snapToGrid w:val="0"/>
            <w:jc w:val="center"/>
            <w:rPr>
              <w:rFonts w:ascii="Marianne" w:hAnsi="Marianne" w:cs="Arial"/>
              <w:b/>
              <w:bCs/>
            </w:rPr>
          </w:pPr>
          <w:r>
            <w:rPr>
              <w:rFonts w:ascii="Marianne" w:hAnsi="Marianne" w:cs="Arial"/>
              <w:b/>
              <w:i/>
              <w:iCs/>
            </w:rPr>
            <w:t>20251</w:t>
          </w:r>
          <w:r w:rsidR="00481C64">
            <w:rPr>
              <w:rFonts w:ascii="Marianne" w:hAnsi="Marianne" w:cs="Arial"/>
              <w:b/>
              <w:i/>
              <w:iCs/>
            </w:rPr>
            <w:t>6</w:t>
          </w:r>
          <w:r>
            <w:rPr>
              <w:rFonts w:ascii="Marianne" w:hAnsi="Marianne" w:cs="Arial"/>
              <w:b/>
              <w:i/>
              <w:iCs/>
            </w:rPr>
            <w:t>0</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E3F3E"/>
    <w:rsid w:val="0013487D"/>
    <w:rsid w:val="00481C64"/>
    <w:rsid w:val="00482682"/>
    <w:rsid w:val="004C414E"/>
    <w:rsid w:val="00993442"/>
    <w:rsid w:val="00B76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298C4B6"/>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hincourt-s@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B8F18-D799-47A5-B147-67BF59F64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3677</Words>
  <Characters>20224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23854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HINCOURT SOPHIE</cp:lastModifiedBy>
  <cp:revision>5</cp:revision>
  <cp:lastPrinted>2023-09-26T08:15:00Z</cp:lastPrinted>
  <dcterms:created xsi:type="dcterms:W3CDTF">2024-04-10T11:13:00Z</dcterms:created>
  <dcterms:modified xsi:type="dcterms:W3CDTF">2025-11-07T08:59:00Z</dcterms:modified>
</cp:coreProperties>
</file>